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0B521" w14:textId="6827B0A7" w:rsidR="00FA4F16" w:rsidRPr="00D05446" w:rsidRDefault="00B33F06" w:rsidP="00FA4F16">
      <w:pPr>
        <w:suppressAutoHyphens w:val="0"/>
        <w:autoSpaceDE w:val="0"/>
        <w:autoSpaceDN w:val="0"/>
        <w:spacing w:after="200"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 w:rsidRPr="00D05446">
        <w:rPr>
          <w:rFonts w:ascii="Arial" w:hAnsi="Arial" w:cs="Arial"/>
          <w:sz w:val="22"/>
          <w:szCs w:val="22"/>
          <w:lang w:eastAsia="pl-PL"/>
        </w:rPr>
        <w:t xml:space="preserve">Załącznik nr </w:t>
      </w:r>
      <w:r w:rsidR="00504AEC" w:rsidRPr="00D05446">
        <w:rPr>
          <w:rFonts w:ascii="Arial" w:hAnsi="Arial" w:cs="Arial"/>
          <w:sz w:val="22"/>
          <w:szCs w:val="22"/>
          <w:lang w:eastAsia="pl-PL"/>
        </w:rPr>
        <w:t>6</w:t>
      </w:r>
      <w:r w:rsidR="00FA4F16" w:rsidRPr="00D05446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7741769A" w14:textId="77777777" w:rsidR="00FA4F16" w:rsidRPr="00D05446" w:rsidRDefault="00FA4F16" w:rsidP="00FA4F16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Cs w:val="22"/>
          <w:lang w:eastAsia="pl-PL"/>
        </w:rPr>
      </w:pPr>
      <w:r w:rsidRPr="00D05446">
        <w:rPr>
          <w:rFonts w:ascii="Arial" w:hAnsi="Arial" w:cs="Arial"/>
          <w:b/>
          <w:szCs w:val="22"/>
          <w:lang w:eastAsia="pl-PL"/>
        </w:rPr>
        <w:t>Wykaz osób</w:t>
      </w:r>
    </w:p>
    <w:p w14:paraId="256FFB0C" w14:textId="77777777" w:rsidR="00FA4F16" w:rsidRPr="00D05446" w:rsidRDefault="00FA4F16" w:rsidP="00FA4F16">
      <w:pPr>
        <w:suppressAutoHyphens w:val="0"/>
        <w:autoSpaceDE w:val="0"/>
        <w:autoSpaceDN w:val="0"/>
        <w:spacing w:after="120" w:line="276" w:lineRule="auto"/>
        <w:jc w:val="center"/>
        <w:rPr>
          <w:rFonts w:ascii="Arial" w:hAnsi="Arial" w:cs="Arial"/>
          <w:b/>
          <w:szCs w:val="22"/>
          <w:lang w:eastAsia="pl-PL"/>
        </w:rPr>
      </w:pPr>
      <w:r w:rsidRPr="00D05446">
        <w:rPr>
          <w:rFonts w:ascii="Arial" w:hAnsi="Arial" w:cs="Arial"/>
          <w:b/>
          <w:szCs w:val="22"/>
          <w:lang w:eastAsia="pl-PL"/>
        </w:rPr>
        <w:t>skierowanych przez Wykonawcę do realizacji zamówienia publicznego</w:t>
      </w:r>
    </w:p>
    <w:p w14:paraId="53FEC636" w14:textId="77777777" w:rsidR="00FA4F16" w:rsidRPr="00D05446" w:rsidRDefault="00FA4F16" w:rsidP="00FA4F16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7245E1F0" w14:textId="77777777" w:rsidR="001E198D" w:rsidRPr="00D05446" w:rsidRDefault="001E198D" w:rsidP="001E198D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 w:rsidRPr="00D05446">
        <w:rPr>
          <w:rFonts w:ascii="Arial" w:eastAsia="Calibri" w:hAnsi="Arial" w:cs="Arial"/>
          <w:sz w:val="22"/>
          <w:szCs w:val="22"/>
        </w:rPr>
        <w:t xml:space="preserve">Ja/My niżej podpisany/i: </w:t>
      </w:r>
    </w:p>
    <w:p w14:paraId="4624520F" w14:textId="77777777" w:rsidR="001F38E0" w:rsidRPr="00D05446" w:rsidRDefault="001F38E0" w:rsidP="001F38E0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 w:rsidRPr="00D05446">
        <w:rPr>
          <w:rFonts w:ascii="Arial" w:eastAsia="Calibri" w:hAnsi="Arial" w:cs="Arial"/>
          <w:sz w:val="22"/>
          <w:szCs w:val="22"/>
        </w:rPr>
        <w:t>…………………………………..…………………………….……………………………………………………………………………………………………</w:t>
      </w:r>
    </w:p>
    <w:p w14:paraId="7A6CEA54" w14:textId="77777777" w:rsidR="001F38E0" w:rsidRPr="00D05446" w:rsidRDefault="001F38E0" w:rsidP="001F38E0">
      <w:pPr>
        <w:ind w:left="567" w:right="536"/>
        <w:jc w:val="center"/>
        <w:rPr>
          <w:rFonts w:ascii="Arial" w:eastAsia="Calibri" w:hAnsi="Arial" w:cs="Arial"/>
          <w:i/>
          <w:sz w:val="20"/>
          <w:szCs w:val="20"/>
        </w:rPr>
      </w:pPr>
      <w:r w:rsidRPr="00D05446">
        <w:rPr>
          <w:rFonts w:ascii="Arial" w:eastAsia="Calibri" w:hAnsi="Arial" w:cs="Arial"/>
          <w:i/>
          <w:sz w:val="20"/>
          <w:szCs w:val="20"/>
        </w:rPr>
        <w:t xml:space="preserve">  (podać imię i nazwisko osoby/osób uprawnionych do reprezentowania Wykonawcy/ Wykonawców wspólnie ubiegających się o udzielenie zamówienia)</w:t>
      </w:r>
    </w:p>
    <w:p w14:paraId="7C6EEEFC" w14:textId="77777777" w:rsidR="001E198D" w:rsidRPr="00D05446" w:rsidRDefault="001E198D" w:rsidP="001E198D">
      <w:pPr>
        <w:spacing w:after="120" w:line="276" w:lineRule="auto"/>
        <w:ind w:left="567" w:right="536"/>
        <w:jc w:val="both"/>
        <w:rPr>
          <w:rFonts w:ascii="Arial" w:eastAsia="Calibri" w:hAnsi="Arial" w:cs="Arial"/>
          <w:sz w:val="22"/>
          <w:szCs w:val="22"/>
        </w:rPr>
      </w:pPr>
    </w:p>
    <w:p w14:paraId="46D33D32" w14:textId="77777777" w:rsidR="001E198D" w:rsidRPr="00D05446" w:rsidRDefault="001E198D" w:rsidP="001E198D">
      <w:pPr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 w:rsidRPr="00D05446">
        <w:rPr>
          <w:rFonts w:ascii="Arial" w:eastAsia="Calibri" w:hAnsi="Arial" w:cs="Arial"/>
          <w:sz w:val="22"/>
          <w:szCs w:val="22"/>
        </w:rPr>
        <w:t xml:space="preserve">działając w imieniu i na rzecz Wykonawcy/Wykonawców wspólnie ubiegających się o udzielenie zamówienia: </w:t>
      </w:r>
    </w:p>
    <w:p w14:paraId="30DF868D" w14:textId="77777777" w:rsidR="001E198D" w:rsidRPr="00D05446" w:rsidRDefault="001E198D" w:rsidP="001E198D">
      <w:pPr>
        <w:spacing w:before="240"/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 w:rsidRPr="00D0544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……………………………………………………………………………………………………………………………………………………………………..</w:t>
      </w:r>
    </w:p>
    <w:p w14:paraId="0A398B78" w14:textId="77777777" w:rsidR="001E198D" w:rsidRDefault="001E198D" w:rsidP="00715FDD">
      <w:pPr>
        <w:spacing w:after="60"/>
        <w:ind w:left="567" w:right="539"/>
        <w:jc w:val="center"/>
        <w:rPr>
          <w:rFonts w:ascii="Arial" w:eastAsia="Calibri" w:hAnsi="Arial" w:cs="Arial"/>
          <w:i/>
          <w:sz w:val="20"/>
          <w:szCs w:val="20"/>
        </w:rPr>
      </w:pPr>
      <w:r w:rsidRPr="00D05446">
        <w:rPr>
          <w:rFonts w:ascii="Arial" w:eastAsia="Calibri" w:hAnsi="Arial" w:cs="Arial"/>
          <w:i/>
          <w:sz w:val="20"/>
          <w:szCs w:val="20"/>
        </w:rPr>
        <w:t>(podać nazwę (firmę) i adres Wykonawcy/Wykonawców wspólnie ubiegających się o udzielenie zamówienia)</w:t>
      </w:r>
    </w:p>
    <w:p w14:paraId="1CA10F16" w14:textId="77777777" w:rsidR="00482070" w:rsidRPr="00D05446" w:rsidRDefault="00482070" w:rsidP="00715FDD">
      <w:pPr>
        <w:spacing w:after="60"/>
        <w:ind w:left="567" w:right="539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0884267E" w14:textId="6C315994" w:rsidR="00FA4F16" w:rsidRPr="00D05446" w:rsidRDefault="00FA4F16" w:rsidP="001E198D">
      <w:pPr>
        <w:suppressAutoHyphens w:val="0"/>
        <w:autoSpaceDE w:val="0"/>
        <w:autoSpaceDN w:val="0"/>
        <w:spacing w:line="276" w:lineRule="auto"/>
        <w:ind w:left="426" w:right="253"/>
        <w:jc w:val="both"/>
        <w:rPr>
          <w:rFonts w:ascii="Arial" w:hAnsi="Arial" w:cs="Arial"/>
          <w:sz w:val="22"/>
          <w:szCs w:val="22"/>
          <w:lang w:eastAsia="pl-PL"/>
        </w:rPr>
      </w:pPr>
      <w:r w:rsidRPr="00D05446">
        <w:rPr>
          <w:rFonts w:ascii="Arial" w:hAnsi="Arial" w:cs="Arial"/>
          <w:sz w:val="22"/>
          <w:szCs w:val="22"/>
          <w:lang w:eastAsia="pl-PL"/>
        </w:rPr>
        <w:t xml:space="preserve">przedstawiamy na potrzeby postępowania o udzielenie zamówienia publicznego prowadzonego przez </w:t>
      </w:r>
      <w:r w:rsidRPr="00D05446">
        <w:rPr>
          <w:rFonts w:ascii="Arial" w:hAnsi="Arial" w:cs="Arial"/>
          <w:spacing w:val="2"/>
          <w:sz w:val="22"/>
          <w:szCs w:val="22"/>
          <w:lang w:eastAsia="pl-PL"/>
        </w:rPr>
        <w:t xml:space="preserve">Zamawiającego: Miasto Zamość, Rynek Wielki 13, 22-400 Zamość w trybie podstawowym na podstawie art. 275 pkt 1 ustawy z dnia 11 września 2019 r. Prawo zamówień publicznych </w:t>
      </w:r>
      <w:r w:rsidR="00B01658" w:rsidRPr="00D05446">
        <w:rPr>
          <w:rFonts w:ascii="Arial" w:hAnsi="Arial" w:cs="Arial"/>
          <w:spacing w:val="2"/>
          <w:sz w:val="22"/>
          <w:szCs w:val="22"/>
          <w:lang w:eastAsia="pl-PL"/>
        </w:rPr>
        <w:t>(</w:t>
      </w:r>
      <w:r w:rsidRPr="00D05446">
        <w:rPr>
          <w:rFonts w:ascii="Arial" w:hAnsi="Arial" w:cs="Arial"/>
          <w:spacing w:val="2"/>
          <w:sz w:val="22"/>
          <w:szCs w:val="22"/>
          <w:lang w:eastAsia="pl-PL"/>
        </w:rPr>
        <w:t>Dz.U. z 202</w:t>
      </w:r>
      <w:r w:rsidR="00B01658" w:rsidRPr="00D05446">
        <w:rPr>
          <w:rFonts w:ascii="Arial" w:hAnsi="Arial" w:cs="Arial"/>
          <w:spacing w:val="2"/>
          <w:sz w:val="22"/>
          <w:szCs w:val="22"/>
          <w:lang w:eastAsia="pl-PL"/>
        </w:rPr>
        <w:t>4</w:t>
      </w:r>
      <w:r w:rsidRPr="00D05446">
        <w:rPr>
          <w:rFonts w:ascii="Arial" w:hAnsi="Arial" w:cs="Arial"/>
          <w:spacing w:val="2"/>
          <w:sz w:val="22"/>
          <w:szCs w:val="22"/>
          <w:lang w:eastAsia="pl-PL"/>
        </w:rPr>
        <w:t xml:space="preserve"> r. poz. 1</w:t>
      </w:r>
      <w:r w:rsidR="00B01658" w:rsidRPr="00D05446">
        <w:rPr>
          <w:rFonts w:ascii="Arial" w:hAnsi="Arial" w:cs="Arial"/>
          <w:spacing w:val="2"/>
          <w:sz w:val="22"/>
          <w:szCs w:val="22"/>
          <w:lang w:eastAsia="pl-PL"/>
        </w:rPr>
        <w:t xml:space="preserve">320 </w:t>
      </w:r>
      <w:r w:rsidRPr="00D05446">
        <w:rPr>
          <w:rFonts w:ascii="Arial" w:hAnsi="Arial" w:cs="Arial"/>
          <w:spacing w:val="2"/>
          <w:sz w:val="22"/>
          <w:szCs w:val="22"/>
          <w:lang w:eastAsia="pl-PL"/>
        </w:rPr>
        <w:t>ze zm.)</w:t>
      </w:r>
      <w:r w:rsidRPr="00D05446">
        <w:rPr>
          <w:rFonts w:ascii="Arial" w:hAnsi="Arial" w:cs="Arial"/>
          <w:sz w:val="22"/>
          <w:szCs w:val="22"/>
          <w:lang w:eastAsia="pl-PL"/>
        </w:rPr>
        <w:t xml:space="preserve"> pod nazwą </w:t>
      </w:r>
      <w:r w:rsidR="00E91B72" w:rsidRPr="00D05446">
        <w:rPr>
          <w:rFonts w:ascii="Arial" w:hAnsi="Arial" w:cs="Arial"/>
          <w:b/>
          <w:bCs/>
          <w:i/>
          <w:sz w:val="22"/>
          <w:szCs w:val="22"/>
        </w:rPr>
        <w:t>Opracowanie dokumentacji dotyczącej stanu danego obiektu budowlanego (</w:t>
      </w:r>
      <w:r w:rsidR="00E001CB" w:rsidRPr="00D05446">
        <w:rPr>
          <w:rFonts w:ascii="Arial" w:hAnsi="Arial" w:cs="Arial"/>
          <w:b/>
          <w:bCs/>
          <w:i/>
          <w:sz w:val="22"/>
          <w:szCs w:val="22"/>
        </w:rPr>
        <w:t xml:space="preserve">miejsc </w:t>
      </w:r>
      <w:r w:rsidR="00E91B72" w:rsidRPr="00D05446">
        <w:rPr>
          <w:rFonts w:ascii="Arial" w:hAnsi="Arial" w:cs="Arial"/>
          <w:b/>
          <w:bCs/>
          <w:i/>
          <w:sz w:val="22"/>
          <w:szCs w:val="22"/>
        </w:rPr>
        <w:t>ukrycia</w:t>
      </w:r>
      <w:r w:rsidR="00E001CB" w:rsidRPr="00D05446">
        <w:rPr>
          <w:rFonts w:ascii="Arial" w:hAnsi="Arial" w:cs="Arial"/>
          <w:b/>
          <w:bCs/>
          <w:i/>
          <w:sz w:val="22"/>
          <w:szCs w:val="22"/>
        </w:rPr>
        <w:t>)</w:t>
      </w:r>
      <w:r w:rsidR="00E91B72" w:rsidRPr="00D05446">
        <w:rPr>
          <w:rFonts w:ascii="Arial" w:hAnsi="Arial" w:cs="Arial"/>
          <w:b/>
          <w:bCs/>
          <w:i/>
          <w:sz w:val="22"/>
          <w:szCs w:val="22"/>
        </w:rPr>
        <w:t xml:space="preserve"> na terenie Miasta Zamość</w:t>
      </w:r>
      <w:r w:rsidR="00870CDE" w:rsidRPr="00D05446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035464" w:rsidRPr="00D05446">
        <w:rPr>
          <w:rFonts w:ascii="Arial" w:hAnsi="Arial" w:cs="Arial"/>
          <w:b/>
          <w:bCs/>
          <w:i/>
          <w:sz w:val="22"/>
          <w:szCs w:val="22"/>
        </w:rPr>
        <w:t>(znak sprawy: RIM.272.40</w:t>
      </w:r>
      <w:r w:rsidR="00870CDE" w:rsidRPr="00D05446">
        <w:rPr>
          <w:rFonts w:ascii="Arial" w:hAnsi="Arial" w:cs="Arial"/>
          <w:b/>
          <w:bCs/>
          <w:i/>
          <w:sz w:val="22"/>
          <w:szCs w:val="22"/>
        </w:rPr>
        <w:t>.2025.MT)</w:t>
      </w:r>
      <w:r w:rsidR="00870CDE" w:rsidRPr="00D05446"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 </w:t>
      </w:r>
      <w:r w:rsidRPr="00D05446">
        <w:rPr>
          <w:rFonts w:ascii="Arial" w:hAnsi="Arial" w:cs="Arial"/>
          <w:sz w:val="22"/>
          <w:szCs w:val="22"/>
          <w:lang w:eastAsia="pl-PL"/>
        </w:rPr>
        <w:t xml:space="preserve">wykaz osób skierowanych do realizacji zamówienia publicznego:  </w:t>
      </w:r>
    </w:p>
    <w:p w14:paraId="11965FDF" w14:textId="77777777" w:rsidR="00FA4F16" w:rsidRPr="00D0544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145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1716"/>
        <w:gridCol w:w="3119"/>
        <w:gridCol w:w="3402"/>
        <w:gridCol w:w="1569"/>
        <w:gridCol w:w="1883"/>
        <w:gridCol w:w="2076"/>
      </w:tblGrid>
      <w:tr w:rsidR="00660B30" w:rsidRPr="00D05446" w14:paraId="1E452671" w14:textId="77777777" w:rsidTr="00715FDD">
        <w:trPr>
          <w:trHeight w:val="386"/>
          <w:jc w:val="center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F2C62AA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D1EEB8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BFF651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</w:rPr>
            </w:pPr>
            <w:r w:rsidRPr="00D05446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3594370" w14:textId="77777777" w:rsidR="00660B30" w:rsidRPr="00D05446" w:rsidRDefault="00660B30" w:rsidP="00BD2458">
            <w:pPr>
              <w:pStyle w:val="Tekstpodstawowy"/>
              <w:snapToGrid w:val="0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527CFA80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FA2E009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D05446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6798373" w14:textId="77777777" w:rsidR="00660B30" w:rsidRPr="00D05446" w:rsidRDefault="00660B30" w:rsidP="00BD2458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  <w:p w14:paraId="3EB4A5E0" w14:textId="77777777" w:rsidR="00660B30" w:rsidRPr="00D05446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D05446">
              <w:rPr>
                <w:rFonts w:ascii="Arial" w:hAnsi="Arial" w:cs="Arial"/>
                <w:b/>
                <w:sz w:val="20"/>
              </w:rPr>
              <w:t xml:space="preserve">Kwalifikacje zawodowe, uprawnienia budowlane </w:t>
            </w:r>
          </w:p>
          <w:p w14:paraId="334C46B6" w14:textId="7B81FC8F" w:rsidR="00660B30" w:rsidRPr="00D05446" w:rsidRDefault="00660B30" w:rsidP="00660B30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D05446">
              <w:rPr>
                <w:rFonts w:ascii="Arial" w:hAnsi="Arial" w:cs="Arial"/>
                <w:b/>
                <w:i/>
                <w:sz w:val="20"/>
              </w:rPr>
              <w:t>(wpisać specjalność, zakres i numer uprawnień budowlanych  oraz posiadane kwalifikacje)</w:t>
            </w:r>
            <w:r w:rsidRPr="00D05446">
              <w:rPr>
                <w:rFonts w:ascii="Arial" w:hAnsi="Arial" w:cs="Arial"/>
                <w:b/>
                <w:i/>
                <w:vertAlign w:val="superscript"/>
              </w:rPr>
              <w:t>(</w:t>
            </w:r>
            <w:r w:rsidRPr="00D05446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104180C6" w14:textId="77777777" w:rsidR="00660B30" w:rsidRPr="00D05446" w:rsidRDefault="00660B30" w:rsidP="00BD2458">
            <w:pPr>
              <w:pStyle w:val="Tekstpodstawowy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3BF5D870" w14:textId="77777777" w:rsidR="00660B30" w:rsidRPr="00D05446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17D167B" w14:textId="77777777" w:rsidR="00660B30" w:rsidRPr="00D05446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D05446">
              <w:rPr>
                <w:rFonts w:ascii="Arial" w:hAnsi="Arial" w:cs="Arial"/>
                <w:b/>
                <w:sz w:val="20"/>
              </w:rPr>
              <w:t xml:space="preserve">Doświadczenie </w:t>
            </w:r>
            <w:r w:rsidRPr="00D05446">
              <w:rPr>
                <w:rFonts w:ascii="Arial" w:hAnsi="Arial" w:cs="Arial"/>
                <w:b/>
                <w:vertAlign w:val="superscript"/>
              </w:rPr>
              <w:t>(1)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16D445B4" w14:textId="77777777" w:rsidR="00660B30" w:rsidRPr="00D05446" w:rsidRDefault="00660B30" w:rsidP="00BD2458">
            <w:pPr>
              <w:pStyle w:val="Tekstpodstawowy"/>
              <w:snapToGrid w:val="0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6882B5C6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9844D49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D05446">
              <w:rPr>
                <w:rFonts w:ascii="Arial" w:hAnsi="Arial" w:cs="Arial"/>
                <w:b/>
                <w:sz w:val="20"/>
              </w:rPr>
              <w:t>Wykształcenie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6395D9FC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6D88B1E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5DA6F6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D05446">
              <w:rPr>
                <w:rFonts w:ascii="Arial" w:hAnsi="Arial" w:cs="Arial"/>
                <w:b/>
                <w:sz w:val="20"/>
              </w:rPr>
              <w:t>Zakres wykonywanych czynności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6FDAF385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6">
              <w:rPr>
                <w:rFonts w:ascii="Arial" w:hAnsi="Arial" w:cs="Arial"/>
                <w:sz w:val="20"/>
                <w:szCs w:val="20"/>
              </w:rPr>
              <w:t>Informacja                               o podstawie                           do dysponowania osobą przez Wykonawcę</w:t>
            </w:r>
          </w:p>
          <w:p w14:paraId="3DBD3272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D05446">
              <w:rPr>
                <w:rFonts w:ascii="Arial" w:hAnsi="Arial" w:cs="Arial"/>
                <w:b/>
                <w:i/>
                <w:sz w:val="20"/>
                <w:szCs w:val="20"/>
              </w:rPr>
              <w:t>(należy wskazać podstawę do dysponowania osobą)</w:t>
            </w:r>
          </w:p>
        </w:tc>
      </w:tr>
      <w:tr w:rsidR="00660B30" w:rsidRPr="00D05446" w14:paraId="2B457AB9" w14:textId="77777777" w:rsidTr="00715FDD">
        <w:trPr>
          <w:trHeight w:val="284"/>
          <w:jc w:val="center"/>
        </w:trPr>
        <w:tc>
          <w:tcPr>
            <w:tcW w:w="767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</w:tcPr>
          <w:p w14:paraId="5DE08D86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AA22AAB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A4BA58F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B24B6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9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5C11B8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83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E206AC7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076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4CAD3134" w14:textId="77777777" w:rsidR="00660B30" w:rsidRPr="00D05446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660B30" w:rsidRPr="00D05446" w14:paraId="14814A0D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D517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D88A94" w14:textId="77777777" w:rsidR="00660B30" w:rsidRPr="00D05446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495" w14:textId="77777777" w:rsidR="00660B30" w:rsidRPr="00D05446" w:rsidRDefault="00660B30" w:rsidP="00BD245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59A6" w14:textId="77777777" w:rsidR="00660B30" w:rsidRPr="00D05446" w:rsidRDefault="00660B30" w:rsidP="00BD2458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FFA" w14:textId="5F5F41D3" w:rsidR="00660B30" w:rsidRPr="00D05446" w:rsidRDefault="00660B30" w:rsidP="00BD2458">
            <w:pPr>
              <w:suppressAutoHyphens w:val="0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</w:p>
          <w:p w14:paraId="2B847A60" w14:textId="0EC06BB9" w:rsidR="00AD7391" w:rsidRPr="00D05446" w:rsidRDefault="00AD7391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………………….… lat doświadczenia zawodowego</w:t>
            </w:r>
          </w:p>
          <w:p w14:paraId="70CF5EC4" w14:textId="0521C2A4" w:rsidR="001E198D" w:rsidRPr="00D05446" w:rsidRDefault="00660B30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Nazwa </w:t>
            </w:r>
            <w:r w:rsidR="00AD7391"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ekspertyzy</w:t>
            </w:r>
          </w:p>
          <w:p w14:paraId="1DE705EA" w14:textId="555719FC" w:rsidR="00660B30" w:rsidRPr="00D05446" w:rsidRDefault="001E198D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……………………….</w:t>
            </w:r>
            <w:r w:rsidR="00660B30"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:……………….</w:t>
            </w:r>
          </w:p>
          <w:p w14:paraId="08DB6C1B" w14:textId="77777777" w:rsidR="002F79FF" w:rsidRPr="00D05446" w:rsidRDefault="002F79FF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276A7A27" w14:textId="4CF34094" w:rsidR="001E198D" w:rsidRPr="00D05446" w:rsidRDefault="00660B30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Okres </w:t>
            </w:r>
            <w:r w:rsidR="00815127"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wykonania ekspertyzy (</w:t>
            </w:r>
            <w:r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od-do):</w:t>
            </w:r>
          </w:p>
          <w:p w14:paraId="63936D2D" w14:textId="06DAC050" w:rsidR="00660B30" w:rsidRPr="00D05446" w:rsidRDefault="001E198D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…………………………</w:t>
            </w:r>
            <w:r w:rsidR="00660B30" w:rsidRPr="00D05446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……………..</w:t>
            </w:r>
          </w:p>
          <w:p w14:paraId="37FDD66E" w14:textId="03813B30" w:rsidR="00660B30" w:rsidRPr="00D05446" w:rsidRDefault="00660B30" w:rsidP="001F38E0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16CD" w14:textId="77777777" w:rsidR="00660B30" w:rsidRPr="00D05446" w:rsidRDefault="00660B30" w:rsidP="00BD2458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6BF8" w14:textId="0A3A1C88" w:rsidR="001E198D" w:rsidRPr="00D05446" w:rsidRDefault="005F1C92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6">
              <w:rPr>
                <w:rFonts w:ascii="Arial" w:hAnsi="Arial" w:cs="Arial"/>
                <w:sz w:val="20"/>
                <w:szCs w:val="20"/>
              </w:rPr>
              <w:t>Ekspert</w:t>
            </w:r>
            <w:r w:rsidR="00504AEC" w:rsidRPr="00D05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A5C" w:rsidRPr="00D05446">
              <w:rPr>
                <w:rFonts w:ascii="Arial" w:hAnsi="Arial" w:cs="Arial"/>
                <w:sz w:val="20"/>
                <w:szCs w:val="20"/>
              </w:rPr>
              <w:t>branży ogólnobudowlanej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FD75" w14:textId="77777777" w:rsidR="00660B30" w:rsidRPr="00D05446" w:rsidRDefault="00660B30" w:rsidP="00EB2A0F">
            <w:pPr>
              <w:snapToGrid w:val="0"/>
              <w:spacing w:before="12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własne/</w:t>
            </w:r>
          </w:p>
          <w:p w14:paraId="38014EB7" w14:textId="77777777" w:rsidR="00660B30" w:rsidRPr="00D05446" w:rsidRDefault="00660B30" w:rsidP="00EB2A0F">
            <w:pPr>
              <w:snapToGrid w:val="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oddane</w:t>
            </w:r>
          </w:p>
          <w:p w14:paraId="25359AD3" w14:textId="527EBD66" w:rsidR="00660B30" w:rsidRPr="00D05446" w:rsidRDefault="00660B30" w:rsidP="00EB2A0F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do dyspozycji</w:t>
            </w:r>
            <w:r w:rsidRPr="00D05446">
              <w:rPr>
                <w:rFonts w:ascii="Arial" w:hAnsi="Arial" w:cs="Arial"/>
                <w:color w:val="000000"/>
                <w:sz w:val="20"/>
                <w:szCs w:val="21"/>
                <w:vertAlign w:val="superscript"/>
              </w:rPr>
              <w:t xml:space="preserve"> </w:t>
            </w:r>
            <w:r w:rsidRPr="00D05446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  <w:tr w:rsidR="004138D4" w:rsidRPr="00D05446" w14:paraId="5F41B08F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566E" w14:textId="761F4486" w:rsidR="00056A5C" w:rsidRPr="00D05446" w:rsidRDefault="00056A5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88CA" w14:textId="77777777" w:rsidR="00056A5C" w:rsidRPr="00D05446" w:rsidRDefault="00056A5C" w:rsidP="00056A5C">
            <w:pPr>
              <w:pStyle w:val="Tekstpodstawowy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6427" w14:textId="77777777" w:rsidR="00056A5C" w:rsidRPr="00D05446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866F" w14:textId="77777777" w:rsidR="00056A5C" w:rsidRPr="00D05446" w:rsidRDefault="00056A5C" w:rsidP="00056A5C">
            <w:pPr>
              <w:suppressAutoHyphens w:val="0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  <w:p w14:paraId="6E200CE1" w14:textId="2E3721C5" w:rsidR="00056A5C" w:rsidRPr="00D05446" w:rsidRDefault="00056A5C" w:rsidP="00056A5C">
            <w:pPr>
              <w:suppressAutoHyphens w:val="0"/>
              <w:spacing w:line="360" w:lineRule="auto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  <w:p w14:paraId="1F2E23E8" w14:textId="77777777" w:rsidR="00056A5C" w:rsidRPr="00D05446" w:rsidRDefault="00056A5C" w:rsidP="00056A5C">
            <w:pPr>
              <w:suppressAutoHyphens w:val="0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38CC" w14:textId="77777777" w:rsidR="00056A5C" w:rsidRPr="00D05446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C8D2" w14:textId="3DFF46C6" w:rsidR="00056A5C" w:rsidRPr="00D05446" w:rsidRDefault="004138D4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5446">
              <w:rPr>
                <w:rFonts w:ascii="Arial" w:hAnsi="Arial" w:cs="Arial"/>
                <w:color w:val="000000"/>
                <w:sz w:val="20"/>
                <w:szCs w:val="20"/>
              </w:rPr>
              <w:t>Ekspert branży architektonicznej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6866" w14:textId="77777777" w:rsidR="00056A5C" w:rsidRPr="00D05446" w:rsidRDefault="00056A5C" w:rsidP="00056A5C">
            <w:pPr>
              <w:snapToGrid w:val="0"/>
              <w:spacing w:before="12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własne/</w:t>
            </w:r>
          </w:p>
          <w:p w14:paraId="62A01946" w14:textId="77777777" w:rsidR="00056A5C" w:rsidRPr="00D05446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oddane</w:t>
            </w:r>
          </w:p>
          <w:p w14:paraId="165BEA8C" w14:textId="32F674F6" w:rsidR="00056A5C" w:rsidRPr="00D05446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color w:val="0070C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do dyspozycji</w:t>
            </w:r>
            <w:r w:rsidRPr="00D05446">
              <w:rPr>
                <w:rFonts w:ascii="Arial" w:hAnsi="Arial" w:cs="Arial"/>
                <w:color w:val="000000"/>
                <w:sz w:val="20"/>
                <w:szCs w:val="21"/>
                <w:vertAlign w:val="superscript"/>
              </w:rPr>
              <w:t xml:space="preserve"> </w:t>
            </w:r>
            <w:r w:rsidRPr="00D05446">
              <w:rPr>
                <w:rFonts w:ascii="Arial" w:hAnsi="Arial" w:cs="Arial"/>
                <w:i/>
                <w:color w:val="000000"/>
                <w:szCs w:val="21"/>
                <w:vertAlign w:val="superscript"/>
              </w:rPr>
              <w:t>(2)</w:t>
            </w:r>
          </w:p>
        </w:tc>
      </w:tr>
      <w:tr w:rsidR="004138D4" w:rsidRPr="00D05446" w14:paraId="028DAF90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143C" w14:textId="24A7BBF9" w:rsidR="004138D4" w:rsidRPr="00D05446" w:rsidRDefault="004138D4" w:rsidP="004138D4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B68" w14:textId="77777777" w:rsidR="004138D4" w:rsidRPr="00D05446" w:rsidRDefault="004138D4" w:rsidP="004138D4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D721" w14:textId="77777777" w:rsidR="004138D4" w:rsidRPr="00D05446" w:rsidRDefault="004138D4" w:rsidP="004138D4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BEDE" w14:textId="77777777" w:rsidR="004138D4" w:rsidRPr="00D05446" w:rsidRDefault="004138D4" w:rsidP="004138D4">
            <w:pPr>
              <w:suppressAutoHyphens w:val="0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6648B443" w14:textId="141759B6" w:rsidR="004138D4" w:rsidRPr="00D05446" w:rsidRDefault="004138D4" w:rsidP="004138D4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2160D85E" w14:textId="77777777" w:rsidR="004138D4" w:rsidRPr="00D05446" w:rsidRDefault="004138D4" w:rsidP="004138D4">
            <w:pPr>
              <w:suppressAutoHyphens w:val="0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5DA6" w14:textId="77777777" w:rsidR="004138D4" w:rsidRPr="00D05446" w:rsidRDefault="004138D4" w:rsidP="004138D4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786E" w14:textId="1B1A3B41" w:rsidR="004138D4" w:rsidRPr="00D05446" w:rsidRDefault="004138D4" w:rsidP="004138D4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6">
              <w:rPr>
                <w:rFonts w:ascii="Arial" w:hAnsi="Arial" w:cs="Arial"/>
                <w:sz w:val="20"/>
                <w:szCs w:val="20"/>
              </w:rPr>
              <w:t>Ekspert branży sanitarnej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8C8A" w14:textId="77777777" w:rsidR="004138D4" w:rsidRPr="00D05446" w:rsidRDefault="004138D4" w:rsidP="004138D4">
            <w:pPr>
              <w:snapToGrid w:val="0"/>
              <w:spacing w:before="12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sz w:val="20"/>
                <w:szCs w:val="21"/>
              </w:rPr>
              <w:t>zasoby własne/</w:t>
            </w:r>
          </w:p>
          <w:p w14:paraId="3F9643E7" w14:textId="77777777" w:rsidR="004138D4" w:rsidRPr="00D05446" w:rsidRDefault="004138D4" w:rsidP="004138D4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sz w:val="20"/>
                <w:szCs w:val="21"/>
              </w:rPr>
              <w:t>zasoby oddane</w:t>
            </w:r>
          </w:p>
          <w:p w14:paraId="659AE69B" w14:textId="02B7D07C" w:rsidR="004138D4" w:rsidRPr="00D05446" w:rsidRDefault="004138D4" w:rsidP="004138D4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sz w:val="20"/>
                <w:szCs w:val="21"/>
              </w:rPr>
              <w:t>do dyspozycji</w:t>
            </w:r>
            <w:r w:rsidRPr="00D05446">
              <w:rPr>
                <w:rFonts w:ascii="Arial" w:hAnsi="Arial" w:cs="Arial"/>
                <w:sz w:val="20"/>
                <w:szCs w:val="21"/>
                <w:vertAlign w:val="superscript"/>
              </w:rPr>
              <w:t xml:space="preserve"> </w:t>
            </w:r>
            <w:r w:rsidRPr="00D05446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  <w:tr w:rsidR="004138D4" w:rsidRPr="00D05446" w14:paraId="417380F4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8954" w14:textId="51E30211" w:rsidR="004138D4" w:rsidRPr="00D05446" w:rsidRDefault="004138D4" w:rsidP="004138D4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936" w14:textId="77777777" w:rsidR="004138D4" w:rsidRPr="00D05446" w:rsidRDefault="004138D4" w:rsidP="004138D4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7376" w14:textId="77777777" w:rsidR="004138D4" w:rsidRPr="00D05446" w:rsidRDefault="004138D4" w:rsidP="004138D4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3D59" w14:textId="77777777" w:rsidR="004138D4" w:rsidRPr="00D05446" w:rsidRDefault="004138D4" w:rsidP="004138D4">
            <w:pPr>
              <w:suppressAutoHyphens w:val="0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641D" w14:textId="77777777" w:rsidR="004138D4" w:rsidRPr="00D05446" w:rsidRDefault="004138D4" w:rsidP="004138D4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6BDA" w14:textId="585FE52F" w:rsidR="004138D4" w:rsidRPr="00D05446" w:rsidRDefault="004138D4" w:rsidP="004138D4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6">
              <w:rPr>
                <w:rFonts w:ascii="Arial" w:hAnsi="Arial" w:cs="Arial"/>
                <w:sz w:val="20"/>
                <w:szCs w:val="20"/>
              </w:rPr>
              <w:t>Ekspert branży elektrycznej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5F17" w14:textId="77777777" w:rsidR="004138D4" w:rsidRPr="00D05446" w:rsidRDefault="004138D4" w:rsidP="004138D4">
            <w:pPr>
              <w:snapToGrid w:val="0"/>
              <w:spacing w:before="12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sz w:val="20"/>
                <w:szCs w:val="21"/>
              </w:rPr>
              <w:t>zasoby własne/</w:t>
            </w:r>
          </w:p>
          <w:p w14:paraId="648BBEA2" w14:textId="77777777" w:rsidR="004138D4" w:rsidRPr="00D05446" w:rsidRDefault="004138D4" w:rsidP="006A3C2B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sz w:val="20"/>
                <w:szCs w:val="21"/>
              </w:rPr>
              <w:t>zasoby oddane</w:t>
            </w:r>
          </w:p>
          <w:p w14:paraId="04015055" w14:textId="601D3F6A" w:rsidR="004138D4" w:rsidRPr="00D05446" w:rsidRDefault="004138D4" w:rsidP="006A3C2B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sz w:val="20"/>
                <w:szCs w:val="21"/>
              </w:rPr>
              <w:t>do dyspozycji</w:t>
            </w:r>
            <w:r w:rsidRPr="00D05446">
              <w:rPr>
                <w:rFonts w:ascii="Arial" w:hAnsi="Arial" w:cs="Arial"/>
                <w:sz w:val="20"/>
                <w:szCs w:val="21"/>
                <w:vertAlign w:val="superscript"/>
              </w:rPr>
              <w:t xml:space="preserve"> </w:t>
            </w:r>
            <w:r w:rsidRPr="00D05446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  <w:tr w:rsidR="004138D4" w:rsidRPr="00D05446" w14:paraId="68247981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DA5D" w14:textId="0CD33260" w:rsidR="004138D4" w:rsidRPr="00D05446" w:rsidRDefault="004138D4" w:rsidP="004138D4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5446">
              <w:rPr>
                <w:rFonts w:ascii="Arial" w:hAnsi="Arial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EB70" w14:textId="77777777" w:rsidR="004138D4" w:rsidRPr="00D05446" w:rsidRDefault="004138D4" w:rsidP="004138D4">
            <w:pPr>
              <w:pStyle w:val="Tekstpodstawowy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16BB" w14:textId="77777777" w:rsidR="004138D4" w:rsidRPr="00D05446" w:rsidRDefault="004138D4" w:rsidP="004138D4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E51E" w14:textId="77777777" w:rsidR="004138D4" w:rsidRPr="00D05446" w:rsidRDefault="004138D4" w:rsidP="004138D4">
            <w:pPr>
              <w:suppressAutoHyphens w:val="0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79EE" w14:textId="77777777" w:rsidR="004138D4" w:rsidRPr="00D05446" w:rsidRDefault="004138D4" w:rsidP="004138D4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649F" w14:textId="71E81B3B" w:rsidR="004138D4" w:rsidRPr="00D05446" w:rsidRDefault="004138D4" w:rsidP="004138D4">
            <w:pPr>
              <w:pStyle w:val="Tekstpodstawowy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5446">
              <w:rPr>
                <w:rFonts w:ascii="Arial" w:hAnsi="Arial" w:cs="Arial"/>
                <w:color w:val="000000"/>
                <w:sz w:val="20"/>
                <w:szCs w:val="20"/>
              </w:rPr>
              <w:t>Ekspert branży teletechnicznej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BB4B" w14:textId="77777777" w:rsidR="004138D4" w:rsidRPr="00D05446" w:rsidRDefault="004138D4" w:rsidP="004138D4">
            <w:pPr>
              <w:snapToGrid w:val="0"/>
              <w:spacing w:before="12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własne/</w:t>
            </w:r>
          </w:p>
          <w:p w14:paraId="4C1C1AC4" w14:textId="77777777" w:rsidR="004138D4" w:rsidRPr="00D05446" w:rsidRDefault="004138D4" w:rsidP="006A3C2B">
            <w:pPr>
              <w:snapToGrid w:val="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oddane</w:t>
            </w:r>
          </w:p>
          <w:p w14:paraId="0EC2F457" w14:textId="6D3BA7F8" w:rsidR="004138D4" w:rsidRPr="00D05446" w:rsidRDefault="004138D4" w:rsidP="006A3C2B">
            <w:pPr>
              <w:snapToGrid w:val="0"/>
              <w:jc w:val="center"/>
              <w:rPr>
                <w:rFonts w:ascii="Arial" w:hAnsi="Arial" w:cs="Arial"/>
                <w:i/>
                <w:color w:val="0070C0"/>
                <w:sz w:val="20"/>
                <w:szCs w:val="21"/>
              </w:rPr>
            </w:pPr>
            <w:r w:rsidRPr="00D05446">
              <w:rPr>
                <w:rFonts w:ascii="Arial" w:hAnsi="Arial" w:cs="Arial"/>
                <w:i/>
                <w:color w:val="000000"/>
                <w:sz w:val="20"/>
                <w:szCs w:val="21"/>
              </w:rPr>
              <w:t>do dyspozycji</w:t>
            </w:r>
            <w:r w:rsidRPr="00D05446">
              <w:rPr>
                <w:rFonts w:ascii="Arial" w:hAnsi="Arial" w:cs="Arial"/>
                <w:color w:val="000000"/>
                <w:sz w:val="20"/>
                <w:szCs w:val="21"/>
                <w:vertAlign w:val="superscript"/>
              </w:rPr>
              <w:t xml:space="preserve"> </w:t>
            </w:r>
            <w:r w:rsidRPr="00D05446">
              <w:rPr>
                <w:rFonts w:ascii="Arial" w:hAnsi="Arial" w:cs="Arial"/>
                <w:i/>
                <w:color w:val="000000"/>
                <w:szCs w:val="21"/>
                <w:vertAlign w:val="superscript"/>
              </w:rPr>
              <w:t>(2)</w:t>
            </w:r>
          </w:p>
        </w:tc>
      </w:tr>
    </w:tbl>
    <w:p w14:paraId="50E8A7C8" w14:textId="77777777" w:rsidR="00FA4F16" w:rsidRPr="00D0544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E701AB4" w14:textId="77777777" w:rsidR="003B7C2C" w:rsidRPr="00D05446" w:rsidRDefault="003B7C2C" w:rsidP="003B7C2C">
      <w:pPr>
        <w:pStyle w:val="Tekstpodstawowy2"/>
        <w:spacing w:line="276" w:lineRule="auto"/>
        <w:ind w:left="708"/>
        <w:rPr>
          <w:rFonts w:ascii="Arial" w:hAnsi="Arial" w:cs="Arial"/>
          <w:szCs w:val="22"/>
        </w:rPr>
      </w:pPr>
      <w:r w:rsidRPr="00D05446">
        <w:rPr>
          <w:rFonts w:ascii="Arial" w:hAnsi="Arial" w:cs="Arial"/>
          <w:szCs w:val="22"/>
        </w:rPr>
        <w:t>Oświadczam/y, że wszystkie informacje podane powyżej są aktualne i zgodne z prawdą oraz zostały przedstawione z pełną świadomością konsekwencji wprowadzenia Zamawiającego w błąd przy przedstawianiu informacji.</w:t>
      </w:r>
    </w:p>
    <w:p w14:paraId="38125FD6" w14:textId="77777777" w:rsidR="00FA4F16" w:rsidRPr="00D0544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D4818F" w14:textId="77777777" w:rsidR="00131E7F" w:rsidRPr="00D05446" w:rsidRDefault="00131E7F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BD05FC0" w14:textId="09203890" w:rsidR="00656336" w:rsidRPr="00D05446" w:rsidRDefault="00656336" w:rsidP="00656336">
      <w:pPr>
        <w:ind w:firstLine="147"/>
        <w:rPr>
          <w:rFonts w:ascii="Arial" w:hAnsi="Arial" w:cs="Arial"/>
        </w:rPr>
      </w:pPr>
      <w:bookmarkStart w:id="0" w:name="_GoBack"/>
      <w:bookmarkEnd w:id="0"/>
      <w:r w:rsidRPr="00D05446">
        <w:rPr>
          <w:rFonts w:ascii="Arial" w:hAnsi="Arial" w:cs="Arial"/>
        </w:rPr>
        <w:t xml:space="preserve">                   ……………………………..</w:t>
      </w:r>
      <w:r w:rsidRPr="00D05446">
        <w:rPr>
          <w:rFonts w:ascii="Arial" w:hAnsi="Arial" w:cs="Arial"/>
        </w:rPr>
        <w:tab/>
      </w:r>
      <w:r w:rsidRPr="00D05446">
        <w:rPr>
          <w:rFonts w:ascii="Arial" w:hAnsi="Arial" w:cs="Arial"/>
        </w:rPr>
        <w:tab/>
      </w:r>
      <w:r w:rsidRPr="00D05446">
        <w:rPr>
          <w:rFonts w:ascii="Arial" w:hAnsi="Arial" w:cs="Arial"/>
        </w:rPr>
        <w:tab/>
        <w:t xml:space="preserve">                                                  …..…..……………………………………………</w:t>
      </w:r>
    </w:p>
    <w:p w14:paraId="33F640C9" w14:textId="64DC9BEE" w:rsidR="00656336" w:rsidRPr="00D05446" w:rsidRDefault="00656336" w:rsidP="00656336">
      <w:pPr>
        <w:ind w:left="8505" w:hanging="8221"/>
        <w:jc w:val="center"/>
        <w:rPr>
          <w:rFonts w:ascii="Arial" w:hAnsi="Arial" w:cs="Arial"/>
          <w:i/>
          <w:sz w:val="20"/>
        </w:rPr>
      </w:pPr>
      <w:r w:rsidRPr="00D05446">
        <w:rPr>
          <w:rFonts w:ascii="Arial" w:hAnsi="Arial" w:cs="Arial"/>
          <w:i/>
          <w:color w:val="000000"/>
          <w:sz w:val="20"/>
        </w:rPr>
        <w:t xml:space="preserve">                      miejscowość, data                                                                                                          kwalifikowany podpis elektroniczny lub podpis zaufania lub podpis                      osobisty osoby/osób upoważnionej/</w:t>
      </w:r>
      <w:r w:rsidRPr="00D05446">
        <w:rPr>
          <w:rFonts w:ascii="Arial" w:hAnsi="Arial" w:cs="Arial"/>
          <w:i/>
          <w:sz w:val="20"/>
        </w:rPr>
        <w:t xml:space="preserve">nych do występowania  w imieniu                                           </w:t>
      </w:r>
      <w:r w:rsidR="00744061" w:rsidRPr="00D05446">
        <w:rPr>
          <w:rFonts w:ascii="Arial" w:hAnsi="Arial" w:cs="Arial"/>
          <w:i/>
          <w:sz w:val="20"/>
        </w:rPr>
        <w:t>Wykonawcy</w:t>
      </w:r>
      <w:r w:rsidRPr="00D05446">
        <w:rPr>
          <w:rFonts w:ascii="Arial" w:hAnsi="Arial" w:cs="Arial"/>
          <w:i/>
          <w:sz w:val="20"/>
        </w:rPr>
        <w:t xml:space="preserve"> </w:t>
      </w:r>
      <w:r w:rsidRPr="00D05446">
        <w:rPr>
          <w:rFonts w:ascii="Arial" w:hAnsi="Arial" w:cs="Arial"/>
          <w:i/>
          <w:sz w:val="20"/>
          <w:vertAlign w:val="superscript"/>
        </w:rPr>
        <w:t>(3)</w:t>
      </w:r>
    </w:p>
    <w:p w14:paraId="576D5DDA" w14:textId="77777777" w:rsidR="00FA4F16" w:rsidRPr="00D05446" w:rsidRDefault="00FA4F16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D05446">
        <w:rPr>
          <w:rFonts w:ascii="Arial" w:hAnsi="Arial" w:cs="Arial"/>
          <w:b/>
          <w:sz w:val="20"/>
          <w:szCs w:val="20"/>
          <w:lang w:eastAsia="pl-PL"/>
        </w:rPr>
        <w:t>OBJAŚNIENIA</w:t>
      </w:r>
    </w:p>
    <w:p w14:paraId="6302D1CD" w14:textId="77777777" w:rsidR="005A1804" w:rsidRPr="00D05446" w:rsidRDefault="005A1804" w:rsidP="005A1804">
      <w:pPr>
        <w:pStyle w:val="Tekstpodstawowy2"/>
        <w:numPr>
          <w:ilvl w:val="0"/>
          <w:numId w:val="78"/>
        </w:numPr>
        <w:suppressAutoHyphens w:val="0"/>
        <w:autoSpaceDE w:val="0"/>
        <w:autoSpaceDN w:val="0"/>
        <w:spacing w:after="0" w:line="240" w:lineRule="auto"/>
        <w:ind w:left="714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05446">
        <w:rPr>
          <w:rFonts w:ascii="Arial" w:hAnsi="Arial" w:cs="Arial"/>
          <w:b/>
          <w:bCs/>
          <w:sz w:val="20"/>
          <w:szCs w:val="20"/>
          <w:lang w:eastAsia="pl-PL"/>
        </w:rPr>
        <w:t>należy przedstawić krótki opis umożliwiający ocenę spełniania warunku, którego opis jest zawarty w pkt 5.3.1.4.1 SWZ, w</w:t>
      </w:r>
      <w:r w:rsidRPr="00D05446">
        <w:rPr>
          <w:rFonts w:ascii="Arial" w:hAnsi="Arial" w:cs="Arial"/>
          <w:b/>
          <w:bCs/>
          <w:color w:val="000000"/>
          <w:sz w:val="20"/>
          <w:szCs w:val="20"/>
        </w:rPr>
        <w:t xml:space="preserve"> szczególności </w:t>
      </w:r>
      <w:r w:rsidRPr="00D05446">
        <w:rPr>
          <w:rFonts w:ascii="Arial" w:hAnsi="Arial" w:cs="Arial"/>
          <w:b/>
          <w:bCs/>
          <w:sz w:val="20"/>
          <w:szCs w:val="20"/>
        </w:rPr>
        <w:t>wskazanie uprawnień budowlanych (specjalność, zakres, nr uprawnień) wszystkich wskazanych osób oraz kwalifikacje i doświadczenie zawodowe eksperta branży ogólnobudowlanej</w:t>
      </w:r>
    </w:p>
    <w:p w14:paraId="011BE99C" w14:textId="7A3963F7" w:rsidR="00FA4F16" w:rsidRPr="00D05446" w:rsidRDefault="00FA4F16" w:rsidP="004F40C1">
      <w:pPr>
        <w:numPr>
          <w:ilvl w:val="0"/>
          <w:numId w:val="78"/>
        </w:numPr>
        <w:tabs>
          <w:tab w:val="clear" w:pos="720"/>
          <w:tab w:val="num" w:pos="709"/>
        </w:tabs>
        <w:suppressAutoHyphens w:val="0"/>
        <w:autoSpaceDE w:val="0"/>
        <w:autoSpaceDN w:val="0"/>
        <w:spacing w:line="276" w:lineRule="auto"/>
        <w:ind w:hanging="288"/>
        <w:jc w:val="both"/>
        <w:rPr>
          <w:rFonts w:ascii="Arial" w:hAnsi="Arial" w:cs="Arial"/>
          <w:sz w:val="20"/>
          <w:szCs w:val="20"/>
          <w:lang w:eastAsia="pl-PL"/>
        </w:rPr>
      </w:pPr>
      <w:r w:rsidRPr="00D05446">
        <w:rPr>
          <w:rFonts w:ascii="Arial" w:hAnsi="Arial" w:cs="Arial"/>
          <w:b/>
          <w:bCs/>
          <w:sz w:val="20"/>
          <w:szCs w:val="20"/>
          <w:lang w:eastAsia="pl-PL"/>
        </w:rPr>
        <w:t>należy zakreślić właściwe</w:t>
      </w:r>
    </w:p>
    <w:p w14:paraId="652D6B27" w14:textId="1901B685" w:rsidR="001769B5" w:rsidRPr="00D05446" w:rsidRDefault="00FA4F16" w:rsidP="00656336">
      <w:pPr>
        <w:numPr>
          <w:ilvl w:val="0"/>
          <w:numId w:val="78"/>
        </w:numPr>
        <w:suppressAutoHyphens w:val="0"/>
        <w:autoSpaceDE w:val="0"/>
        <w:autoSpaceDN w:val="0"/>
        <w:spacing w:line="276" w:lineRule="auto"/>
        <w:ind w:hanging="288"/>
        <w:jc w:val="both"/>
      </w:pPr>
      <w:r w:rsidRPr="00D05446">
        <w:rPr>
          <w:rFonts w:ascii="Arial" w:hAnsi="Arial" w:cs="Arial"/>
          <w:b/>
          <w:bCs/>
          <w:sz w:val="20"/>
          <w:szCs w:val="20"/>
          <w:lang w:eastAsia="pl-PL"/>
        </w:rPr>
        <w:t xml:space="preserve">wykaz należy złożyć w formie elektronicznej, tj. </w:t>
      </w:r>
      <w:bookmarkStart w:id="1" w:name="_Hlk60769743"/>
      <w:r w:rsidRPr="00D05446">
        <w:rPr>
          <w:rFonts w:ascii="Arial" w:hAnsi="Arial" w:cs="Arial"/>
          <w:b/>
          <w:bCs/>
          <w:sz w:val="20"/>
          <w:szCs w:val="20"/>
          <w:lang w:eastAsia="pl-PL"/>
        </w:rPr>
        <w:t>opatrzony podpisem kwalifikowanym lub  w postaci elektronicznej opatrzonej podpisem zaufanym lub podpisem osobistym</w:t>
      </w:r>
      <w:bookmarkEnd w:id="1"/>
      <w:r w:rsidR="00AD7391" w:rsidRPr="00D05446">
        <w:rPr>
          <w:rFonts w:ascii="Arial" w:hAnsi="Arial" w:cs="Arial"/>
          <w:b/>
          <w:bCs/>
          <w:sz w:val="20"/>
          <w:szCs w:val="20"/>
          <w:lang w:eastAsia="pl-PL"/>
        </w:rPr>
        <w:t xml:space="preserve"> osoby/osób upoważnionych do występowania w imieniu Wykonawcy</w:t>
      </w:r>
    </w:p>
    <w:sectPr w:rsidR="001769B5" w:rsidRPr="00D05446" w:rsidSect="001F38E0">
      <w:footerReference w:type="default" r:id="rId8"/>
      <w:pgSz w:w="16838" w:h="11906" w:orient="landscape"/>
      <w:pgMar w:top="1134" w:right="1134" w:bottom="851" w:left="567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5E75B" w14:textId="77777777" w:rsidR="00A65C75" w:rsidRDefault="00A65C75">
      <w:r>
        <w:separator/>
      </w:r>
    </w:p>
  </w:endnote>
  <w:endnote w:type="continuationSeparator" w:id="0">
    <w:p w14:paraId="33B6F585" w14:textId="77777777" w:rsidR="00A65C75" w:rsidRDefault="00A6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5DA96" w14:textId="77777777" w:rsidR="00AA5D7E" w:rsidRPr="00AA5D7E" w:rsidRDefault="00AA5D7E">
    <w:pPr>
      <w:pStyle w:val="Stopka"/>
      <w:jc w:val="right"/>
      <w:rPr>
        <w:sz w:val="20"/>
        <w:szCs w:val="20"/>
      </w:rPr>
    </w:pPr>
    <w:r w:rsidRPr="00AA5D7E">
      <w:rPr>
        <w:sz w:val="20"/>
        <w:szCs w:val="20"/>
      </w:rPr>
      <w:fldChar w:fldCharType="begin"/>
    </w:r>
    <w:r w:rsidRPr="00AA5D7E">
      <w:rPr>
        <w:sz w:val="20"/>
        <w:szCs w:val="20"/>
      </w:rPr>
      <w:instrText>PAGE   \* MERGEFORMAT</w:instrText>
    </w:r>
    <w:r w:rsidRPr="00AA5D7E">
      <w:rPr>
        <w:sz w:val="20"/>
        <w:szCs w:val="20"/>
      </w:rPr>
      <w:fldChar w:fldCharType="separate"/>
    </w:r>
    <w:r w:rsidR="00482070">
      <w:rPr>
        <w:noProof/>
        <w:sz w:val="20"/>
        <w:szCs w:val="20"/>
      </w:rPr>
      <w:t>1</w:t>
    </w:r>
    <w:r w:rsidRPr="00AA5D7E">
      <w:rPr>
        <w:sz w:val="20"/>
        <w:szCs w:val="20"/>
      </w:rPr>
      <w:fldChar w:fldCharType="end"/>
    </w:r>
  </w:p>
  <w:p w14:paraId="447E3497" w14:textId="620F1D59" w:rsidR="0036399F" w:rsidRPr="00845816" w:rsidRDefault="0036399F" w:rsidP="00930F50">
    <w:pPr>
      <w:pStyle w:val="Stopka"/>
      <w:ind w:right="-31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C0268" w14:textId="77777777" w:rsidR="00A65C75" w:rsidRDefault="00A65C75">
      <w:r>
        <w:separator/>
      </w:r>
    </w:p>
  </w:footnote>
  <w:footnote w:type="continuationSeparator" w:id="0">
    <w:p w14:paraId="2C0E481B" w14:textId="77777777" w:rsidR="00A65C75" w:rsidRDefault="00A6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4E1664"/>
    <w:multiLevelType w:val="hybridMultilevel"/>
    <w:tmpl w:val="EB2CB778"/>
    <w:lvl w:ilvl="0" w:tplc="EAE28B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4"/>
  </w:num>
  <w:num w:numId="29">
    <w:abstractNumId w:val="94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29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9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1BB1"/>
    <w:rsid w:val="00024874"/>
    <w:rsid w:val="00024DC6"/>
    <w:rsid w:val="000266BE"/>
    <w:rsid w:val="00026F0C"/>
    <w:rsid w:val="00030307"/>
    <w:rsid w:val="00031073"/>
    <w:rsid w:val="00031CCF"/>
    <w:rsid w:val="0003360C"/>
    <w:rsid w:val="00035464"/>
    <w:rsid w:val="0003623F"/>
    <w:rsid w:val="000363FF"/>
    <w:rsid w:val="0003753A"/>
    <w:rsid w:val="00037FD4"/>
    <w:rsid w:val="00040017"/>
    <w:rsid w:val="000413F5"/>
    <w:rsid w:val="0005118B"/>
    <w:rsid w:val="000532BD"/>
    <w:rsid w:val="00053330"/>
    <w:rsid w:val="00055E97"/>
    <w:rsid w:val="00056709"/>
    <w:rsid w:val="00056A5C"/>
    <w:rsid w:val="000611BB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1C64"/>
    <w:rsid w:val="000D338E"/>
    <w:rsid w:val="000D60E1"/>
    <w:rsid w:val="000D6732"/>
    <w:rsid w:val="000D6AFC"/>
    <w:rsid w:val="000E55D2"/>
    <w:rsid w:val="000F1AC9"/>
    <w:rsid w:val="000F2818"/>
    <w:rsid w:val="000F5D49"/>
    <w:rsid w:val="000F6D60"/>
    <w:rsid w:val="00100FCF"/>
    <w:rsid w:val="00106F7E"/>
    <w:rsid w:val="00107429"/>
    <w:rsid w:val="00111256"/>
    <w:rsid w:val="00127E8A"/>
    <w:rsid w:val="00131E7F"/>
    <w:rsid w:val="0013441A"/>
    <w:rsid w:val="00136E03"/>
    <w:rsid w:val="001446CD"/>
    <w:rsid w:val="00147EDD"/>
    <w:rsid w:val="00161F50"/>
    <w:rsid w:val="00163400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98D"/>
    <w:rsid w:val="001E1E9F"/>
    <w:rsid w:val="001E21F1"/>
    <w:rsid w:val="001F38E0"/>
    <w:rsid w:val="001F49BA"/>
    <w:rsid w:val="001F5602"/>
    <w:rsid w:val="001F7E5B"/>
    <w:rsid w:val="002013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3E3D"/>
    <w:rsid w:val="00234828"/>
    <w:rsid w:val="00235426"/>
    <w:rsid w:val="002372CD"/>
    <w:rsid w:val="00237760"/>
    <w:rsid w:val="00241116"/>
    <w:rsid w:val="00250E95"/>
    <w:rsid w:val="00251023"/>
    <w:rsid w:val="00257688"/>
    <w:rsid w:val="00262962"/>
    <w:rsid w:val="00264AC0"/>
    <w:rsid w:val="00264E39"/>
    <w:rsid w:val="002707A8"/>
    <w:rsid w:val="002716E2"/>
    <w:rsid w:val="00277866"/>
    <w:rsid w:val="00277C2C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2D5A"/>
    <w:rsid w:val="002B478C"/>
    <w:rsid w:val="002C284D"/>
    <w:rsid w:val="002D4042"/>
    <w:rsid w:val="002D6AD5"/>
    <w:rsid w:val="002E4652"/>
    <w:rsid w:val="002F0957"/>
    <w:rsid w:val="002F19D3"/>
    <w:rsid w:val="002F3591"/>
    <w:rsid w:val="002F4732"/>
    <w:rsid w:val="002F6717"/>
    <w:rsid w:val="002F79FF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B7C2C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791"/>
    <w:rsid w:val="00403C3B"/>
    <w:rsid w:val="00404340"/>
    <w:rsid w:val="00411B3D"/>
    <w:rsid w:val="00411D4D"/>
    <w:rsid w:val="004128B0"/>
    <w:rsid w:val="00412BE7"/>
    <w:rsid w:val="004138D4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70"/>
    <w:rsid w:val="004820CE"/>
    <w:rsid w:val="004854A5"/>
    <w:rsid w:val="004856B6"/>
    <w:rsid w:val="0048640F"/>
    <w:rsid w:val="00487530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C6A81"/>
    <w:rsid w:val="004D1B5B"/>
    <w:rsid w:val="004D37D1"/>
    <w:rsid w:val="004D3950"/>
    <w:rsid w:val="004E207E"/>
    <w:rsid w:val="004E2BC8"/>
    <w:rsid w:val="004E31EB"/>
    <w:rsid w:val="004F0461"/>
    <w:rsid w:val="005018A3"/>
    <w:rsid w:val="00504AEC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551D9"/>
    <w:rsid w:val="0056043E"/>
    <w:rsid w:val="00561DBD"/>
    <w:rsid w:val="00561DD7"/>
    <w:rsid w:val="00563123"/>
    <w:rsid w:val="005664F8"/>
    <w:rsid w:val="0057638D"/>
    <w:rsid w:val="00580B74"/>
    <w:rsid w:val="00585621"/>
    <w:rsid w:val="00596961"/>
    <w:rsid w:val="005A1804"/>
    <w:rsid w:val="005A4976"/>
    <w:rsid w:val="005A510D"/>
    <w:rsid w:val="005B05A0"/>
    <w:rsid w:val="005B35FE"/>
    <w:rsid w:val="005B3C0F"/>
    <w:rsid w:val="005B50F5"/>
    <w:rsid w:val="005B658E"/>
    <w:rsid w:val="005B7A22"/>
    <w:rsid w:val="005C415F"/>
    <w:rsid w:val="005C5210"/>
    <w:rsid w:val="005C5AFA"/>
    <w:rsid w:val="005C5BDB"/>
    <w:rsid w:val="005C5C9F"/>
    <w:rsid w:val="005C679F"/>
    <w:rsid w:val="005C77E6"/>
    <w:rsid w:val="005D6383"/>
    <w:rsid w:val="005E10ED"/>
    <w:rsid w:val="005E1B4A"/>
    <w:rsid w:val="005E2569"/>
    <w:rsid w:val="005E4453"/>
    <w:rsid w:val="005E6B11"/>
    <w:rsid w:val="005E74FF"/>
    <w:rsid w:val="005F0177"/>
    <w:rsid w:val="005F09F3"/>
    <w:rsid w:val="005F1C92"/>
    <w:rsid w:val="005F1CA4"/>
    <w:rsid w:val="00601092"/>
    <w:rsid w:val="00605EB3"/>
    <w:rsid w:val="0061358E"/>
    <w:rsid w:val="006144AB"/>
    <w:rsid w:val="0061489F"/>
    <w:rsid w:val="00627FA9"/>
    <w:rsid w:val="0063301B"/>
    <w:rsid w:val="0063380C"/>
    <w:rsid w:val="006350E0"/>
    <w:rsid w:val="00635845"/>
    <w:rsid w:val="006402C7"/>
    <w:rsid w:val="00641813"/>
    <w:rsid w:val="00642EA4"/>
    <w:rsid w:val="00644C04"/>
    <w:rsid w:val="00644ECC"/>
    <w:rsid w:val="006466B1"/>
    <w:rsid w:val="006535EE"/>
    <w:rsid w:val="00655E77"/>
    <w:rsid w:val="00656336"/>
    <w:rsid w:val="00660B30"/>
    <w:rsid w:val="00663199"/>
    <w:rsid w:val="00667EAD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3C2B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191E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2DE9"/>
    <w:rsid w:val="00705A88"/>
    <w:rsid w:val="00706532"/>
    <w:rsid w:val="00706FE6"/>
    <w:rsid w:val="00715FDD"/>
    <w:rsid w:val="00733496"/>
    <w:rsid w:val="00735241"/>
    <w:rsid w:val="0074061F"/>
    <w:rsid w:val="007421A7"/>
    <w:rsid w:val="007439F1"/>
    <w:rsid w:val="00744043"/>
    <w:rsid w:val="00744061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734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3263"/>
    <w:rsid w:val="007D4759"/>
    <w:rsid w:val="007D7EA1"/>
    <w:rsid w:val="007E123E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127"/>
    <w:rsid w:val="0081539B"/>
    <w:rsid w:val="00816C44"/>
    <w:rsid w:val="008217FC"/>
    <w:rsid w:val="00823A1E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673C9"/>
    <w:rsid w:val="008706BC"/>
    <w:rsid w:val="00870CDE"/>
    <w:rsid w:val="00871D6A"/>
    <w:rsid w:val="008744C9"/>
    <w:rsid w:val="008744D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6D0C"/>
    <w:rsid w:val="00897A59"/>
    <w:rsid w:val="008A51B6"/>
    <w:rsid w:val="008A6831"/>
    <w:rsid w:val="008B062D"/>
    <w:rsid w:val="008B49FA"/>
    <w:rsid w:val="008B7A29"/>
    <w:rsid w:val="008B7E2D"/>
    <w:rsid w:val="008B7E76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0F50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0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5C75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5D7E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391"/>
    <w:rsid w:val="00AD7EC5"/>
    <w:rsid w:val="00AE382E"/>
    <w:rsid w:val="00AE5E7A"/>
    <w:rsid w:val="00AF4032"/>
    <w:rsid w:val="00AF7CEF"/>
    <w:rsid w:val="00B003CD"/>
    <w:rsid w:val="00B01658"/>
    <w:rsid w:val="00B03782"/>
    <w:rsid w:val="00B04ABE"/>
    <w:rsid w:val="00B11C89"/>
    <w:rsid w:val="00B11D8F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3F06"/>
    <w:rsid w:val="00B37D9D"/>
    <w:rsid w:val="00B42795"/>
    <w:rsid w:val="00B4295C"/>
    <w:rsid w:val="00B43BFF"/>
    <w:rsid w:val="00B44DB8"/>
    <w:rsid w:val="00B5048C"/>
    <w:rsid w:val="00B53A1F"/>
    <w:rsid w:val="00B53D86"/>
    <w:rsid w:val="00B54FA2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A52D5"/>
    <w:rsid w:val="00BB276D"/>
    <w:rsid w:val="00BB2C4E"/>
    <w:rsid w:val="00BB6F11"/>
    <w:rsid w:val="00BC2E6E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3CE7"/>
    <w:rsid w:val="00C76172"/>
    <w:rsid w:val="00C77A8A"/>
    <w:rsid w:val="00C8036E"/>
    <w:rsid w:val="00C82B81"/>
    <w:rsid w:val="00C90B7D"/>
    <w:rsid w:val="00C92AF5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446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2EA"/>
    <w:rsid w:val="00D56DD6"/>
    <w:rsid w:val="00D6275D"/>
    <w:rsid w:val="00D65644"/>
    <w:rsid w:val="00D6603E"/>
    <w:rsid w:val="00D662A1"/>
    <w:rsid w:val="00D66824"/>
    <w:rsid w:val="00D7155C"/>
    <w:rsid w:val="00D71924"/>
    <w:rsid w:val="00D762D3"/>
    <w:rsid w:val="00D76BA1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340F"/>
    <w:rsid w:val="00DB5F3E"/>
    <w:rsid w:val="00DB665C"/>
    <w:rsid w:val="00DC5C85"/>
    <w:rsid w:val="00DD008B"/>
    <w:rsid w:val="00DD28C8"/>
    <w:rsid w:val="00DD359B"/>
    <w:rsid w:val="00DD38B2"/>
    <w:rsid w:val="00DD7AD5"/>
    <w:rsid w:val="00DE21CB"/>
    <w:rsid w:val="00DE5E07"/>
    <w:rsid w:val="00DF5F76"/>
    <w:rsid w:val="00DF6023"/>
    <w:rsid w:val="00DF7195"/>
    <w:rsid w:val="00E001CB"/>
    <w:rsid w:val="00E1156F"/>
    <w:rsid w:val="00E16B5E"/>
    <w:rsid w:val="00E26630"/>
    <w:rsid w:val="00E410C7"/>
    <w:rsid w:val="00E433A1"/>
    <w:rsid w:val="00E4406B"/>
    <w:rsid w:val="00E5037E"/>
    <w:rsid w:val="00E50A03"/>
    <w:rsid w:val="00E53FFC"/>
    <w:rsid w:val="00E628F2"/>
    <w:rsid w:val="00E62D4A"/>
    <w:rsid w:val="00E635C0"/>
    <w:rsid w:val="00E70F5E"/>
    <w:rsid w:val="00E82AC1"/>
    <w:rsid w:val="00E84197"/>
    <w:rsid w:val="00E857AB"/>
    <w:rsid w:val="00E85AF5"/>
    <w:rsid w:val="00E91B72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1E90"/>
    <w:rsid w:val="00EB2A0F"/>
    <w:rsid w:val="00EB607E"/>
    <w:rsid w:val="00EB68D4"/>
    <w:rsid w:val="00EC1295"/>
    <w:rsid w:val="00ED0144"/>
    <w:rsid w:val="00ED0785"/>
    <w:rsid w:val="00ED0DF0"/>
    <w:rsid w:val="00ED12D4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7243A"/>
    <w:rsid w:val="00F751CB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97F71"/>
    <w:rsid w:val="00FA0D98"/>
    <w:rsid w:val="00FA16D6"/>
    <w:rsid w:val="00FA20DA"/>
    <w:rsid w:val="00FA29C3"/>
    <w:rsid w:val="00FA45D4"/>
    <w:rsid w:val="00FA4F16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4F1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FA4F1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AD02B-4FBB-4258-9C0A-B7DDDDE0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56</cp:revision>
  <cp:lastPrinted>2025-09-30T06:18:00Z</cp:lastPrinted>
  <dcterms:created xsi:type="dcterms:W3CDTF">2023-01-02T12:28:00Z</dcterms:created>
  <dcterms:modified xsi:type="dcterms:W3CDTF">2025-09-30T06:18:00Z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